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46764C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EA3F7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F47D450" w14:textId="1A381541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Koszenie traw w ciągu dróg powiatowych na terenie powiatu mieleckiego                                       w 202</w:t>
      </w:r>
      <w:r w:rsidR="00804772">
        <w:rPr>
          <w:rFonts w:ascii="Arial" w:hAnsi="Arial" w:cs="Arial"/>
          <w:b/>
          <w:bCs/>
          <w:sz w:val="22"/>
          <w:szCs w:val="22"/>
          <w:lang w:val="pl-PL" w:eastAsia="pl-PL"/>
        </w:rPr>
        <w:t>5</w:t>
      </w: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roku:</w:t>
      </w:r>
    </w:p>
    <w:p w14:paraId="41A8C53F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02A3E6F8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1D079609" w14:textId="10BC6F85" w:rsidR="006A48AF" w:rsidRDefault="00FC33BD" w:rsidP="00FC33B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(należy wpisać numer i nazwę zadania)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C617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C61731" w14:paraId="6CAC8203" w14:textId="77777777" w:rsidTr="00931F4D">
        <w:tc>
          <w:tcPr>
            <w:tcW w:w="1519" w:type="pct"/>
          </w:tcPr>
          <w:p w14:paraId="7A19E1F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1FB28FAA" w14:textId="77777777" w:rsidTr="00931F4D">
        <w:tc>
          <w:tcPr>
            <w:tcW w:w="1519" w:type="pct"/>
          </w:tcPr>
          <w:p w14:paraId="31048F9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C61731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C61731" w14:paraId="6871DE90" w14:textId="77777777" w:rsidTr="00931F4D">
        <w:tc>
          <w:tcPr>
            <w:tcW w:w="2330" w:type="pct"/>
          </w:tcPr>
          <w:p w14:paraId="65176DC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7AD30D76" w14:textId="77777777" w:rsidTr="00931F4D">
        <w:tc>
          <w:tcPr>
            <w:tcW w:w="2330" w:type="pct"/>
          </w:tcPr>
          <w:p w14:paraId="7374190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 robót budowlanych, dostaw lub 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usług, 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0772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B3B68" w14:textId="77777777" w:rsidR="003A760F" w:rsidRDefault="003A760F" w:rsidP="00AC1A4B">
      <w:r>
        <w:separator/>
      </w:r>
    </w:p>
  </w:endnote>
  <w:endnote w:type="continuationSeparator" w:id="0">
    <w:p w14:paraId="36886F97" w14:textId="77777777" w:rsidR="003A760F" w:rsidRDefault="003A76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06B79" w14:textId="77777777" w:rsidR="003A760F" w:rsidRDefault="003A760F" w:rsidP="00AC1A4B">
      <w:r>
        <w:separator/>
      </w:r>
    </w:p>
  </w:footnote>
  <w:footnote w:type="continuationSeparator" w:id="0">
    <w:p w14:paraId="0B044E79" w14:textId="77777777" w:rsidR="003A760F" w:rsidRDefault="003A76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083CCBA9" w:rsidR="006A48AF" w:rsidRPr="006A48AF" w:rsidRDefault="00EA3F7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val="pl-PL" w:eastAsia="ar-SA"/>
      </w:rPr>
      <w:t>Formularz 1.8 - Oświadczenie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942BDA4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9148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30AF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80477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2D6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105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60F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5A1B"/>
    <w:rsid w:val="00446A18"/>
    <w:rsid w:val="0045421E"/>
    <w:rsid w:val="004572A4"/>
    <w:rsid w:val="00457BE6"/>
    <w:rsid w:val="00460775"/>
    <w:rsid w:val="0046273F"/>
    <w:rsid w:val="0046764C"/>
    <w:rsid w:val="00470AE3"/>
    <w:rsid w:val="00472680"/>
    <w:rsid w:val="00474A25"/>
    <w:rsid w:val="00475DEB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0A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772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1482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9D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3F7D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D33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33BD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2021-02-17T13:20:00Z</dcterms:created>
  <dcterms:modified xsi:type="dcterms:W3CDTF">2025-04-01T10:30:00Z</dcterms:modified>
</cp:coreProperties>
</file>